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37990A30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A75F18">
        <w:rPr>
          <w:rFonts w:ascii="Garamond" w:hAnsi="Garamond"/>
          <w:sz w:val="24"/>
          <w:szCs w:val="24"/>
        </w:rPr>
        <w:t>4</w:t>
      </w:r>
      <w:r w:rsidR="002A0887">
        <w:rPr>
          <w:rFonts w:ascii="Garamond" w:hAnsi="Garamond"/>
          <w:sz w:val="24"/>
          <w:szCs w:val="24"/>
        </w:rPr>
        <w:t>9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006E433F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A0887" w:rsidRPr="006A53E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https://zakazky.zcu.cz/contract_display_6314.html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017B64B2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2A0887">
        <w:rPr>
          <w:rFonts w:ascii="Garamond" w:hAnsi="Garamond" w:cs="Arial"/>
          <w:sz w:val="22"/>
          <w:szCs w:val="22"/>
        </w:rPr>
        <w:t>24</w:t>
      </w:r>
      <w:r w:rsidR="00682C6E">
        <w:rPr>
          <w:rFonts w:ascii="Garamond" w:hAnsi="Garamond" w:cs="Arial"/>
          <w:sz w:val="22"/>
          <w:szCs w:val="22"/>
        </w:rPr>
        <w:t>.</w:t>
      </w:r>
      <w:r w:rsidR="005B3966">
        <w:rPr>
          <w:rFonts w:ascii="Garamond" w:hAnsi="Garamond" w:cs="Arial"/>
          <w:sz w:val="22"/>
          <w:szCs w:val="22"/>
        </w:rPr>
        <w:t>10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975652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7A5A5BEA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</w:t>
      </w:r>
      <w:r w:rsidR="00916C74" w:rsidRPr="00F4269B">
        <w:rPr>
          <w:rFonts w:ascii="Garamond" w:hAnsi="Garamond" w:cs="Arial"/>
          <w:sz w:val="22"/>
          <w:szCs w:val="22"/>
        </w:rPr>
        <w:t xml:space="preserve">návrh smlouvy </w:t>
      </w:r>
      <w:r w:rsidR="00916C74">
        <w:rPr>
          <w:rFonts w:ascii="Garamond" w:hAnsi="Garamond" w:cs="Arial"/>
          <w:sz w:val="22"/>
          <w:szCs w:val="22"/>
        </w:rPr>
        <w:t>ve formátu PDF/A</w:t>
      </w:r>
      <w:r w:rsidR="00916C74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916C74">
        <w:rPr>
          <w:rFonts w:ascii="Garamond" w:hAnsi="Garamond" w:cs="Arial"/>
          <w:sz w:val="22"/>
          <w:szCs w:val="22"/>
        </w:rPr>
        <w:t>uznávaným</w:t>
      </w:r>
      <w:r w:rsidR="00916C74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</w:t>
      </w:r>
      <w:r w:rsidR="00AE6DAB" w:rsidRPr="00F4269B">
        <w:rPr>
          <w:rFonts w:ascii="Garamond" w:hAnsi="Garamond" w:cs="Arial"/>
          <w:sz w:val="22"/>
          <w:szCs w:val="22"/>
        </w:rPr>
        <w:t>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181973EC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16C74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916C74" w:rsidRPr="00F4269B">
        <w:rPr>
          <w:rFonts w:ascii="Garamond" w:hAnsi="Garamond" w:cs="Arial"/>
          <w:b/>
          <w:sz w:val="22"/>
          <w:szCs w:val="22"/>
        </w:rPr>
        <w:t>.</w:t>
      </w:r>
      <w:r w:rsidR="00916C74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916C74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916C74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7CF70625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(příslušného odkazu dle čl. 1 této </w:t>
      </w:r>
      <w:r w:rsidR="00270291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1A4D0D96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270291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270291">
        <w:rPr>
          <w:rFonts w:ascii="Garamond" w:hAnsi="Garamond" w:cs="Arial"/>
          <w:sz w:val="22"/>
          <w:szCs w:val="22"/>
        </w:rPr>
        <w:t>5</w:t>
      </w:r>
      <w:r w:rsidR="00270291" w:rsidRPr="00670086">
        <w:rPr>
          <w:rFonts w:ascii="Garamond" w:hAnsi="Garamond" w:cs="Arial"/>
          <w:sz w:val="22"/>
          <w:szCs w:val="22"/>
        </w:rPr>
        <w:t xml:space="preserve"> ZZVZ </w:t>
      </w:r>
      <w:r w:rsidR="00270291">
        <w:rPr>
          <w:rFonts w:ascii="Garamond" w:hAnsi="Garamond" w:cs="Arial"/>
          <w:sz w:val="22"/>
          <w:szCs w:val="22"/>
        </w:rPr>
        <w:t>si z</w:t>
      </w:r>
      <w:r w:rsidR="00270291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270291">
        <w:rPr>
          <w:rFonts w:ascii="Garamond" w:hAnsi="Garamond" w:cs="Arial"/>
          <w:sz w:val="22"/>
          <w:szCs w:val="22"/>
        </w:rPr>
        <w:t xml:space="preserve">oznámení o </w:t>
      </w:r>
      <w:r w:rsidR="00270291" w:rsidRPr="00670086">
        <w:rPr>
          <w:rFonts w:ascii="Garamond" w:hAnsi="Garamond" w:cs="Arial"/>
          <w:sz w:val="22"/>
          <w:szCs w:val="22"/>
        </w:rPr>
        <w:t xml:space="preserve">výběru </w:t>
      </w:r>
      <w:r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4A0B1" w14:textId="77777777" w:rsidR="001F2542" w:rsidRDefault="001F2542" w:rsidP="00795AAC">
      <w:r>
        <w:separator/>
      </w:r>
    </w:p>
  </w:endnote>
  <w:endnote w:type="continuationSeparator" w:id="0">
    <w:p w14:paraId="129FFF7A" w14:textId="77777777" w:rsidR="001F2542" w:rsidRDefault="001F254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CF78D" w14:textId="77777777" w:rsidR="001F2542" w:rsidRDefault="001F2542" w:rsidP="00795AAC">
      <w:r>
        <w:separator/>
      </w:r>
    </w:p>
  </w:footnote>
  <w:footnote w:type="continuationSeparator" w:id="0">
    <w:p w14:paraId="5B981720" w14:textId="77777777" w:rsidR="001F2542" w:rsidRDefault="001F254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15D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2542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27BED"/>
    <w:rsid w:val="00230A5B"/>
    <w:rsid w:val="00233F98"/>
    <w:rsid w:val="00235B9F"/>
    <w:rsid w:val="00242C54"/>
    <w:rsid w:val="00245425"/>
    <w:rsid w:val="00245AA2"/>
    <w:rsid w:val="002504B1"/>
    <w:rsid w:val="00253322"/>
    <w:rsid w:val="00253A50"/>
    <w:rsid w:val="0025409E"/>
    <w:rsid w:val="00257386"/>
    <w:rsid w:val="00270291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0887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3EED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27C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D6ABF"/>
    <w:rsid w:val="003E011D"/>
    <w:rsid w:val="003E0579"/>
    <w:rsid w:val="003E3643"/>
    <w:rsid w:val="003E536B"/>
    <w:rsid w:val="003E567A"/>
    <w:rsid w:val="003F767D"/>
    <w:rsid w:val="00403CA8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068B9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B3966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2046A"/>
    <w:rsid w:val="007238B3"/>
    <w:rsid w:val="0072481F"/>
    <w:rsid w:val="007306BC"/>
    <w:rsid w:val="00730B83"/>
    <w:rsid w:val="00735FBF"/>
    <w:rsid w:val="00736202"/>
    <w:rsid w:val="007379B2"/>
    <w:rsid w:val="00737A0B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6C74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46F"/>
    <w:rsid w:val="00957F34"/>
    <w:rsid w:val="0096036A"/>
    <w:rsid w:val="00961369"/>
    <w:rsid w:val="00961B2D"/>
    <w:rsid w:val="00961D50"/>
    <w:rsid w:val="00966008"/>
    <w:rsid w:val="00971D47"/>
    <w:rsid w:val="0097226A"/>
    <w:rsid w:val="00972A6A"/>
    <w:rsid w:val="009731AC"/>
    <w:rsid w:val="00973532"/>
    <w:rsid w:val="0097482B"/>
    <w:rsid w:val="00975652"/>
    <w:rsid w:val="00982E28"/>
    <w:rsid w:val="009837D5"/>
    <w:rsid w:val="00986118"/>
    <w:rsid w:val="00986F82"/>
    <w:rsid w:val="0099015E"/>
    <w:rsid w:val="009945B7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0B3B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5F18"/>
    <w:rsid w:val="00A77624"/>
    <w:rsid w:val="00A82F84"/>
    <w:rsid w:val="00A90797"/>
    <w:rsid w:val="00AA161E"/>
    <w:rsid w:val="00AA23B0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408B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1B36"/>
    <w:rsid w:val="00B436AB"/>
    <w:rsid w:val="00B45FBB"/>
    <w:rsid w:val="00B507B9"/>
    <w:rsid w:val="00B51BD2"/>
    <w:rsid w:val="00B554C6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68F6"/>
    <w:rsid w:val="00C27316"/>
    <w:rsid w:val="00C310DC"/>
    <w:rsid w:val="00C31F1D"/>
    <w:rsid w:val="00C3468C"/>
    <w:rsid w:val="00C4401F"/>
    <w:rsid w:val="00C44DE3"/>
    <w:rsid w:val="00C45272"/>
    <w:rsid w:val="00C47B6A"/>
    <w:rsid w:val="00C633E2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43BD"/>
    <w:rsid w:val="00D35563"/>
    <w:rsid w:val="00D43675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8420F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06C45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314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1cdq7Z1Vk6/jhUqd6U9KusPW6Afgm3u2uuSwY/T39fc=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DPwazjQnu16qI6YfgnotuzwdTMOnsyQA8Fe/H8rYLac=</DigestValue>
    </Reference>
  </SignedInfo>
  <SignatureValue>MjlaNTvuvxVP9/n/iG+hEAxFuS784eyiwGnbZUAT91iMr6D2mPm7y0kpBbtKQzT+VEoqUbWAhjuo
SRW0lGkaCSIR25YKxJp4n6r3x7OdFPXd1K1DX4PoCbsAxenZsNzJwPIjVxFqiUD/LVhNCZzncqo8
xtD8caKBQ+Q9vTpw9jS4MQkBgCAPEHDk5V0r2NYxcmTkyZoywsLkDnqq8XxWOdi7ziuQbJwUpWsG
adqiB8zuDMDf7ux5M/zlOby1EMX475lPicLz6RTScE5Gy82Tjh1XF22uy1a1VOHefhtNvvjxPscu
jqatXmt/SXQ6xSKVT7uxfRm2dhciGh76o3CSqg==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BKaEcSd/1CURpScRfx8J0TgHT6VadbDnAp9zSX6wzc0=</DigestValue>
      </Reference>
      <Reference URI="/word/document.xml?ContentType=application/vnd.openxmlformats-officedocument.wordprocessingml.document.main+xml">
        <DigestMethod Algorithm="http://www.w3.org/2001/04/xmlenc#sha256"/>
        <DigestValue>JGLBUL8ZD0Ta/DwG5OWD9G6BCmD5MraiakQ+bV9HX0U=</DigestValue>
      </Reference>
      <Reference URI="/word/endnotes.xml?ContentType=application/vnd.openxmlformats-officedocument.wordprocessingml.endnotes+xml">
        <DigestMethod Algorithm="http://www.w3.org/2001/04/xmlenc#sha256"/>
        <DigestValue>HZFLIksQFRx5X8MvgRa3Tj+ZDPqMLco8jxMogb0bIsQ=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2DIRulpYizJckJe49HAGKCXrpwCgDA8/bfKcRAspciM=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6zhTJeTIztk/f8BuzAZ7kwmEgICBLVjeUBZnh6MYOQY=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2023-10-09T06:39:14Z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2023-10-09T06:39:14Z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</Pages>
  <Words>2218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100</cp:revision>
  <cp:lastPrinted>2018-08-08T13:48:00Z</cp:lastPrinted>
  <dcterms:created xsi:type="dcterms:W3CDTF">2021-09-20T07:59:00Z</dcterms:created>
  <dcterms:modified xsi:type="dcterms:W3CDTF">2023-10-09T06:39:00Z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